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01E0D0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</w:t>
      </w:r>
      <w:r w:rsidR="003032AC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5C65F652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032AC" w:rsidRPr="0067469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https://zakazky.zcu.cz/contract_display_5306.html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236972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032AC">
        <w:rPr>
          <w:rFonts w:ascii="Garamond" w:hAnsi="Garamond" w:cs="Arial"/>
          <w:sz w:val="22"/>
          <w:szCs w:val="22"/>
        </w:rPr>
        <w:t>1</w:t>
      </w:r>
      <w:r w:rsidR="002E6D7C">
        <w:rPr>
          <w:rFonts w:ascii="Garamond" w:hAnsi="Garamond" w:cs="Arial"/>
          <w:sz w:val="22"/>
          <w:szCs w:val="22"/>
        </w:rPr>
        <w:t>7</w:t>
      </w:r>
      <w:r w:rsidR="009A621D">
        <w:rPr>
          <w:rFonts w:ascii="Garamond" w:hAnsi="Garamond" w:cs="Arial"/>
          <w:sz w:val="22"/>
          <w:szCs w:val="22"/>
        </w:rPr>
        <w:t>.0</w:t>
      </w:r>
      <w:r w:rsidR="00092787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3032AC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C645A" w14:textId="77777777" w:rsidR="0063284D" w:rsidRDefault="0063284D" w:rsidP="00795AAC">
      <w:r>
        <w:separator/>
      </w:r>
    </w:p>
  </w:endnote>
  <w:endnote w:type="continuationSeparator" w:id="0">
    <w:p w14:paraId="3A1D08C3" w14:textId="77777777" w:rsidR="0063284D" w:rsidRDefault="0063284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483F7" w14:textId="77777777" w:rsidR="0063284D" w:rsidRDefault="0063284D" w:rsidP="00795AAC">
      <w:r>
        <w:separator/>
      </w:r>
    </w:p>
  </w:footnote>
  <w:footnote w:type="continuationSeparator" w:id="0">
    <w:p w14:paraId="0AE60CAF" w14:textId="77777777" w:rsidR="0063284D" w:rsidRDefault="0063284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0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5im5q4eGK9Gz83+XbogQaX13FAYIYbZx54zxpmHl4EM=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Vk0J+Ofqq5rXspSce//eLqY3QHD9uq+Gsmt/QOO4o28=</DigestValue>
    </Reference>
  </SignedInfo>
  <SignatureValue>h6NtkIelfQj59zTRdJ2hUXU/0EG5L+CH/CWFJmpxLFvMaIWfUowm0F8A5uTaEoJzIBz0X+d11TLD
4FYDM96/eBdEVtLqycitjzXQL8iVOpkHa3t5sr10AFWrSt1Sr+repeO+lUPdat0N+/66NEA0xEJE
tXSE8OzD1Qiy+1pEq241WuqSPsxEiM/farByWU3mSuKyP2s2pXXGTzQt1tpAq6Ok2waxV+VP7Agr
CNxozGCYzJahMN4m0Ujf1XIhzDhQw/nRtNUQpYLUhuVwVuz44hSLWzZVXShQ+V26wO/nG/SKFOGY
e1VYKvfcMMJ5ENsaevc2fSyn4UvTPJJ6XdDDww==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7+W+A8loaUf2xTkXejHB/nSHW4Qw5p9Fh0VzNfJSnVU=</DigestValue>
      </Reference>
      <Reference URI="/word/document.xml?ContentType=application/vnd.openxmlformats-officedocument.wordprocessingml.document.main+xml">
        <DigestMethod Algorithm="http://www.w3.org/2001/04/xmlenc#sha256"/>
        <DigestValue>wqHGREq/3RqyGo+mUOd/emxIFY3xiwrfWzPG8UjydCA=</DigestValue>
      </Reference>
      <Reference URI="/word/endnotes.xml?ContentType=application/vnd.openxmlformats-officedocument.wordprocessingml.endnotes+xml">
        <DigestMethod Algorithm="http://www.w3.org/2001/04/xmlenc#sha256"/>
        <DigestValue>k+fWVPgsiAfxR+Jwsgk+OcNuvOyMsFK9ELEy83PR+zE=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xSWiMpPBGrAt8C6eu0DDFX27N3+jYA8h5m3Cp5+OxcA=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KLC1VyghSS/9EjM3hOMOtiwRmwRjEivwrMs9Pt9AG1A=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2022-06-06T10:21:10Z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2022-06-06T10:21:10Z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344B2-3F49-4D17-B0D4-668A79E9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37</cp:revision>
  <cp:lastPrinted>2018-08-08T13:48:00Z</cp:lastPrinted>
  <dcterms:created xsi:type="dcterms:W3CDTF">2021-09-20T07:59:00Z</dcterms:created>
  <dcterms:modified xsi:type="dcterms:W3CDTF">2022-06-06T10:21:00Z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